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D3B2" w14:textId="77777777" w:rsidR="00DC2975" w:rsidRDefault="00DC2975" w:rsidP="005B0AA8">
      <w:pPr>
        <w:suppressAutoHyphens w:val="0"/>
        <w:rPr>
          <w:b/>
          <w:i/>
          <w:sz w:val="22"/>
          <w:szCs w:val="22"/>
        </w:rPr>
      </w:pPr>
    </w:p>
    <w:p w14:paraId="5AA40F15" w14:textId="1E2AA9AE" w:rsidR="00F52747" w:rsidRPr="00E62BAE" w:rsidRDefault="00F93C5A" w:rsidP="000D79B7">
      <w:pPr>
        <w:suppressAutoHyphens w:val="0"/>
        <w:jc w:val="right"/>
        <w:rPr>
          <w:b/>
          <w:i/>
          <w:sz w:val="22"/>
          <w:szCs w:val="22"/>
          <w:lang w:eastAsia="pl-PL"/>
        </w:rPr>
      </w:pPr>
      <w:r w:rsidRPr="00E62BAE">
        <w:rPr>
          <w:b/>
          <w:i/>
          <w:sz w:val="22"/>
          <w:szCs w:val="22"/>
        </w:rPr>
        <w:t xml:space="preserve">Załącznik nr </w:t>
      </w:r>
      <w:r w:rsidR="003B663A">
        <w:rPr>
          <w:b/>
          <w:i/>
          <w:sz w:val="22"/>
          <w:szCs w:val="22"/>
        </w:rPr>
        <w:t>2</w:t>
      </w:r>
      <w:r w:rsidR="000D79B7">
        <w:rPr>
          <w:b/>
          <w:i/>
          <w:sz w:val="22"/>
          <w:szCs w:val="22"/>
        </w:rPr>
        <w:t xml:space="preserve"> do SWZ</w:t>
      </w:r>
    </w:p>
    <w:p w14:paraId="62E3740A" w14:textId="77777777"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4AE7948D" w14:textId="77777777" w:rsidR="00516F60" w:rsidRDefault="00516F60" w:rsidP="00516F60">
      <w:pPr>
        <w:pStyle w:val="Bezodstpw"/>
        <w:rPr>
          <w:b/>
        </w:rPr>
      </w:pPr>
    </w:p>
    <w:p w14:paraId="313AB4CC" w14:textId="77777777" w:rsidR="00516F60" w:rsidRDefault="00516F60" w:rsidP="00516F60">
      <w:pPr>
        <w:pStyle w:val="Bezodstpw"/>
        <w:rPr>
          <w:b/>
        </w:rPr>
      </w:pPr>
      <w:r w:rsidRPr="000D2021">
        <w:rPr>
          <w:b/>
        </w:rPr>
        <w:t>WYKONAWCA:</w:t>
      </w:r>
    </w:p>
    <w:p w14:paraId="3436CC34" w14:textId="77777777" w:rsidR="00516F60" w:rsidRPr="000D2021" w:rsidRDefault="00516F60" w:rsidP="00516F60">
      <w:pPr>
        <w:pStyle w:val="Bezodstpw"/>
        <w:rPr>
          <w:b/>
        </w:rPr>
      </w:pPr>
    </w:p>
    <w:p w14:paraId="3544B56B" w14:textId="77777777" w:rsidR="00516F60" w:rsidRPr="00A22DCF" w:rsidRDefault="00516F60" w:rsidP="00516F60">
      <w:pPr>
        <w:pStyle w:val="Bezodstpw"/>
      </w:pPr>
      <w:r w:rsidRPr="00A22DCF">
        <w:t>……………………………………</w:t>
      </w:r>
    </w:p>
    <w:p w14:paraId="27F08B23" w14:textId="77777777" w:rsidR="00516F60" w:rsidRPr="00842991" w:rsidRDefault="0099763D" w:rsidP="00516F60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516F60" w:rsidRPr="00842991">
        <w:rPr>
          <w:i/>
          <w:sz w:val="16"/>
          <w:szCs w:val="16"/>
        </w:rPr>
        <w:t>)</w:t>
      </w:r>
    </w:p>
    <w:p w14:paraId="52167935" w14:textId="77777777" w:rsidR="00516F60" w:rsidRDefault="00516F60" w:rsidP="00516F60">
      <w:pPr>
        <w:pStyle w:val="Bezodstpw"/>
        <w:rPr>
          <w:u w:val="single"/>
        </w:rPr>
      </w:pPr>
    </w:p>
    <w:p w14:paraId="3822F64D" w14:textId="77777777" w:rsidR="000F2F5F" w:rsidRDefault="000F2F5F" w:rsidP="00570A3A">
      <w:pPr>
        <w:pStyle w:val="Bezodstpw"/>
        <w:jc w:val="both"/>
        <w:rPr>
          <w:szCs w:val="22"/>
        </w:rPr>
      </w:pPr>
    </w:p>
    <w:p w14:paraId="304FB021" w14:textId="77777777" w:rsidR="00F936ED" w:rsidRDefault="00F936ED" w:rsidP="00570A3A">
      <w:pPr>
        <w:pStyle w:val="Bezodstpw"/>
        <w:jc w:val="both"/>
        <w:rPr>
          <w:szCs w:val="22"/>
        </w:rPr>
      </w:pPr>
    </w:p>
    <w:p w14:paraId="715D3222" w14:textId="77777777" w:rsidR="003B663A" w:rsidRDefault="003B663A" w:rsidP="003B663A">
      <w:pPr>
        <w:pStyle w:val="Tekstpodstawowy3"/>
        <w:jc w:val="center"/>
        <w:rPr>
          <w:rStyle w:val="text"/>
          <w:rFonts w:eastAsiaTheme="majorEastAsia"/>
        </w:rPr>
      </w:pPr>
      <w:r>
        <w:rPr>
          <w:rStyle w:val="text"/>
          <w:rFonts w:eastAsiaTheme="majorEastAsia"/>
        </w:rPr>
        <w:t xml:space="preserve">OŚWIADCZENIE </w:t>
      </w:r>
    </w:p>
    <w:p w14:paraId="1F592868" w14:textId="77777777" w:rsidR="003B663A" w:rsidRPr="00626EEB" w:rsidRDefault="003B663A" w:rsidP="003B663A">
      <w:pPr>
        <w:pStyle w:val="Tekstpodstawowy3"/>
        <w:jc w:val="center"/>
        <w:rPr>
          <w:rStyle w:val="text"/>
          <w:rFonts w:eastAsiaTheme="majorEastAsia"/>
        </w:rPr>
      </w:pPr>
      <w:r>
        <w:rPr>
          <w:rStyle w:val="text"/>
          <w:rFonts w:eastAsiaTheme="majorEastAsia"/>
        </w:rPr>
        <w:t xml:space="preserve">DOTYCZĄCE PRZEDMIOTU ZAMÓWIENIA </w:t>
      </w:r>
    </w:p>
    <w:p w14:paraId="3A6FE08B" w14:textId="77777777" w:rsidR="003B663A" w:rsidRDefault="003B663A" w:rsidP="003B663A">
      <w:pPr>
        <w:rPr>
          <w:rFonts w:eastAsia="MS Mincho"/>
        </w:rPr>
      </w:pPr>
    </w:p>
    <w:p w14:paraId="0E412EBC" w14:textId="77777777" w:rsidR="003B663A" w:rsidRDefault="003B663A" w:rsidP="0024159C">
      <w:pPr>
        <w:pStyle w:val="Bezodstpw"/>
        <w:jc w:val="both"/>
      </w:pPr>
      <w:bookmarkStart w:id="0" w:name="_Hlk216776023"/>
      <w:r w:rsidRPr="00570A3A">
        <w:t>Na potrzeby postępowania o udzielenie zamówienia publicznego</w:t>
      </w:r>
      <w:r>
        <w:t xml:space="preserve"> </w:t>
      </w:r>
      <w:r w:rsidRPr="00570A3A">
        <w:t xml:space="preserve">pn. </w:t>
      </w:r>
    </w:p>
    <w:p w14:paraId="47810E47" w14:textId="01AE585A" w:rsidR="0024159C" w:rsidRDefault="003B663A" w:rsidP="0024159C">
      <w:pPr>
        <w:pStyle w:val="Bezodstpw"/>
        <w:ind w:right="-57"/>
        <w:jc w:val="both"/>
      </w:pPr>
      <w:r>
        <w:rPr>
          <w:b/>
          <w:i/>
        </w:rPr>
        <w:t xml:space="preserve">„DOSTAWA </w:t>
      </w:r>
      <w:r w:rsidR="0024159C" w:rsidRPr="00DA1E35">
        <w:rPr>
          <w:b/>
          <w:i/>
        </w:rPr>
        <w:t xml:space="preserve">SPRZĘTU </w:t>
      </w:r>
      <w:r w:rsidR="0024159C">
        <w:rPr>
          <w:b/>
          <w:i/>
        </w:rPr>
        <w:t>KARDIOLOGICZNEGO</w:t>
      </w:r>
      <w:r>
        <w:rPr>
          <w:b/>
          <w:i/>
        </w:rPr>
        <w:t>”</w:t>
      </w:r>
      <w:r w:rsidRPr="004B32AC">
        <w:t xml:space="preserve"> </w:t>
      </w:r>
    </w:p>
    <w:p w14:paraId="02B842D8" w14:textId="77777777" w:rsidR="0024159C" w:rsidRDefault="0024159C" w:rsidP="0024159C">
      <w:pPr>
        <w:pStyle w:val="Bezodstpw"/>
        <w:ind w:right="-57"/>
        <w:jc w:val="both"/>
        <w:rPr>
          <w:bCs/>
          <w:iCs/>
          <w:szCs w:val="22"/>
        </w:rPr>
      </w:pPr>
      <w:r w:rsidRPr="0024159C">
        <w:rPr>
          <w:bCs/>
          <w:iCs/>
          <w:szCs w:val="22"/>
        </w:rPr>
        <w:t>w zakresie projektu „Poprawa jakości opieki kardiologicznej w Samodzielnym Publicznym Zespole Opieki Zdrowotnej w Leżajsku” w ramach Krajowego Planu Odbudowy i Zwiększania Odporności Komponent D „Efektywność, dostępność i jakość systemu ochrony zdrowia” Inwestycja D1.1.1 "Rozwój i modernizacja infrastruktury centrów opieki</w:t>
      </w:r>
      <w:r w:rsidRPr="0024159C">
        <w:rPr>
          <w:bCs/>
          <w:iCs/>
          <w:szCs w:val="22"/>
        </w:rPr>
        <w:t xml:space="preserve"> </w:t>
      </w:r>
      <w:r w:rsidRPr="0024159C">
        <w:rPr>
          <w:bCs/>
          <w:iCs/>
          <w:szCs w:val="22"/>
        </w:rPr>
        <w:t>wysokospecjalistycznej i innych podmiotów leczniczych w obszarze kardiologii ośrodków zakwalifikowanych do OK I”</w:t>
      </w:r>
    </w:p>
    <w:p w14:paraId="6D6E006D" w14:textId="77777777" w:rsidR="0024159C" w:rsidRDefault="003B663A" w:rsidP="0024159C">
      <w:pPr>
        <w:pStyle w:val="Bezodstpw"/>
        <w:ind w:right="-57"/>
        <w:jc w:val="both"/>
        <w:rPr>
          <w:bCs/>
          <w:iCs/>
          <w:szCs w:val="22"/>
        </w:rPr>
      </w:pPr>
      <w:r w:rsidRPr="00570A3A">
        <w:t xml:space="preserve">prowadzonego przez </w:t>
      </w:r>
      <w:r>
        <w:t>Samodzielny Publiczny Zespół Opieki Zdrowotnej w Leżajsku</w:t>
      </w:r>
      <w:r w:rsidRPr="00570A3A">
        <w:t xml:space="preserve">, </w:t>
      </w:r>
    </w:p>
    <w:p w14:paraId="32DA6122" w14:textId="13EC5B0F" w:rsidR="003B663A" w:rsidRPr="0024159C" w:rsidRDefault="003B663A" w:rsidP="0024159C">
      <w:pPr>
        <w:pStyle w:val="Bezodstpw"/>
        <w:ind w:right="-57"/>
        <w:jc w:val="both"/>
        <w:rPr>
          <w:bCs/>
          <w:iCs/>
          <w:szCs w:val="22"/>
        </w:rPr>
      </w:pPr>
      <w:r w:rsidRPr="00570A3A">
        <w:t>oświadczam, co następuje:</w:t>
      </w:r>
      <w:bookmarkEnd w:id="0"/>
    </w:p>
    <w:p w14:paraId="0F77F565" w14:textId="77777777" w:rsidR="003B663A" w:rsidRPr="00570A3A" w:rsidRDefault="003B663A" w:rsidP="003B663A">
      <w:pPr>
        <w:pStyle w:val="Bezodstpw"/>
        <w:jc w:val="both"/>
      </w:pPr>
    </w:p>
    <w:p w14:paraId="080DCB55" w14:textId="77777777" w:rsidR="003B663A" w:rsidRPr="00570A3A" w:rsidRDefault="003B663A" w:rsidP="003B663A">
      <w:pPr>
        <w:pStyle w:val="Bezodstpw"/>
      </w:pPr>
    </w:p>
    <w:tbl>
      <w:tblPr>
        <w:tblStyle w:val="Tabela-Siatka"/>
        <w:tblW w:w="9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20"/>
      </w:tblGrid>
      <w:tr w:rsidR="003B663A" w14:paraId="312CE1E9" w14:textId="77777777" w:rsidTr="002D4C3B">
        <w:tc>
          <w:tcPr>
            <w:tcW w:w="9520" w:type="dxa"/>
            <w:shd w:val="clear" w:color="auto" w:fill="C6D9F1" w:themeFill="text2" w:themeFillTint="33"/>
          </w:tcPr>
          <w:p w14:paraId="143E32BB" w14:textId="77777777" w:rsidR="003B663A" w:rsidRPr="003B663A" w:rsidRDefault="003B663A" w:rsidP="002D4C3B">
            <w:pPr>
              <w:pStyle w:val="Bezodstpw"/>
              <w:ind w:left="-85"/>
              <w:rPr>
                <w:b/>
                <w:highlight w:val="lightGray"/>
              </w:rPr>
            </w:pPr>
            <w:r w:rsidRPr="00582EC6">
              <w:rPr>
                <w:b/>
              </w:rPr>
              <w:t xml:space="preserve">OŚWIADCZENIA DOTYCZĄCE </w:t>
            </w:r>
            <w:r w:rsidRPr="002C3843">
              <w:rPr>
                <w:rStyle w:val="text"/>
                <w:rFonts w:eastAsiaTheme="majorEastAsia"/>
                <w:b/>
              </w:rPr>
              <w:t>PRZEDMIOTU ZAMÓWIENIA</w:t>
            </w:r>
            <w:r w:rsidRPr="00582EC6">
              <w:rPr>
                <w:b/>
              </w:rPr>
              <w:t>:</w:t>
            </w:r>
          </w:p>
        </w:tc>
      </w:tr>
    </w:tbl>
    <w:p w14:paraId="21E38768" w14:textId="77777777" w:rsidR="003B663A" w:rsidRDefault="003B663A" w:rsidP="003B663A">
      <w:pPr>
        <w:pStyle w:val="Bezodstpw"/>
        <w:jc w:val="both"/>
      </w:pPr>
    </w:p>
    <w:p w14:paraId="30CE5981" w14:textId="0839A817" w:rsidR="003B663A" w:rsidRPr="00907050" w:rsidRDefault="003B663A" w:rsidP="003B663A">
      <w:pPr>
        <w:pStyle w:val="Bezodstpw"/>
        <w:jc w:val="both"/>
        <w:rPr>
          <w:szCs w:val="22"/>
        </w:rPr>
      </w:pPr>
      <w:r w:rsidRPr="00AE48BC">
        <w:rPr>
          <w:szCs w:val="22"/>
        </w:rPr>
        <w:t>Oświadczam/y, że</w:t>
      </w:r>
      <w:bookmarkStart w:id="1" w:name="_Hlk199325768"/>
      <w:r>
        <w:rPr>
          <w:szCs w:val="22"/>
        </w:rPr>
        <w:t xml:space="preserve"> </w:t>
      </w:r>
      <w:r w:rsidRPr="00AE48BC">
        <w:t>posiadamy i przedłożymy na każde żądanie Zamawiającego ważne i aktualne dokumenty dopuszczające zaoferowan</w:t>
      </w:r>
      <w:r w:rsidR="008301F9">
        <w:t>y</w:t>
      </w:r>
      <w:r w:rsidRPr="00AE48BC">
        <w:t xml:space="preserve"> </w:t>
      </w:r>
      <w:r w:rsidR="008301F9">
        <w:t>sprzęt medyczny</w:t>
      </w:r>
      <w:r w:rsidRPr="00AE48BC">
        <w:t xml:space="preserve"> do obrotu i używania zgodnie z aktualnie obowiązującymi przepisami ustawy z dnia 7 kwietnia 2022 r. o wyrobach medycznych (Dz.U. 2024 poz. 1620)</w:t>
      </w:r>
      <w:bookmarkEnd w:id="1"/>
      <w:r w:rsidR="008301F9">
        <w:t>.</w:t>
      </w:r>
    </w:p>
    <w:p w14:paraId="774C7098" w14:textId="77777777" w:rsidR="003B663A" w:rsidRDefault="003B663A" w:rsidP="003B663A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20"/>
      </w:tblGrid>
      <w:tr w:rsidR="003B663A" w14:paraId="6D4C5F28" w14:textId="77777777" w:rsidTr="002D4C3B">
        <w:tc>
          <w:tcPr>
            <w:tcW w:w="9520" w:type="dxa"/>
            <w:shd w:val="clear" w:color="auto" w:fill="C6D9F1" w:themeFill="text2" w:themeFillTint="33"/>
          </w:tcPr>
          <w:p w14:paraId="4A88630A" w14:textId="77777777" w:rsidR="003B663A" w:rsidRPr="000F2F5F" w:rsidRDefault="003B663A" w:rsidP="002D4C3B">
            <w:pPr>
              <w:pStyle w:val="Bezodstpw"/>
              <w:ind w:left="-85"/>
              <w:rPr>
                <w:b/>
              </w:rPr>
            </w:pPr>
            <w:r w:rsidRPr="000F2F5F">
              <w:rPr>
                <w:b/>
              </w:rPr>
              <w:t>OŚWIADCZENIE DOTYCZĄCE PODANYCH INFORMACJI:</w:t>
            </w:r>
          </w:p>
        </w:tc>
      </w:tr>
    </w:tbl>
    <w:p w14:paraId="25EB6A48" w14:textId="77777777" w:rsidR="003B663A" w:rsidRDefault="003B663A" w:rsidP="003B663A">
      <w:pPr>
        <w:pStyle w:val="Bezodstpw"/>
        <w:jc w:val="both"/>
        <w:rPr>
          <w:i/>
          <w:szCs w:val="22"/>
          <w:lang w:eastAsia="ar-SA"/>
        </w:rPr>
      </w:pPr>
    </w:p>
    <w:p w14:paraId="53592399" w14:textId="54A02470" w:rsidR="003B663A" w:rsidRPr="00261F84" w:rsidRDefault="003B663A" w:rsidP="003B663A">
      <w:pPr>
        <w:pStyle w:val="Bezodstpw"/>
        <w:jc w:val="both"/>
      </w:pPr>
      <w:r>
        <w:t>Oświadczam/y</w:t>
      </w:r>
      <w:r w:rsidRPr="000F2F5F">
        <w:rPr>
          <w:szCs w:val="21"/>
        </w:rPr>
        <w:t>, że wszystkie informacje podane w powyższych oświadczeniach są aktualne i zgodne z</w:t>
      </w:r>
      <w:r>
        <w:rPr>
          <w:szCs w:val="21"/>
        </w:rPr>
        <w:t> </w:t>
      </w:r>
      <w:r w:rsidRPr="000F2F5F">
        <w:rPr>
          <w:szCs w:val="21"/>
        </w:rPr>
        <w:t xml:space="preserve">prawdą oraz zostały przedstawione z pełną świadomością konsekwencji wprowadzenia </w:t>
      </w:r>
      <w:r>
        <w:rPr>
          <w:szCs w:val="21"/>
        </w:rPr>
        <w:t>Z</w:t>
      </w:r>
      <w:r w:rsidRPr="000F2F5F">
        <w:rPr>
          <w:szCs w:val="21"/>
        </w:rPr>
        <w:t>amawiającego w</w:t>
      </w:r>
      <w:r w:rsidR="0024159C">
        <w:rPr>
          <w:szCs w:val="21"/>
        </w:rPr>
        <w:t> </w:t>
      </w:r>
      <w:r w:rsidRPr="000F2F5F">
        <w:rPr>
          <w:szCs w:val="21"/>
        </w:rPr>
        <w:t>błąd przy przedstawianiu informacji</w:t>
      </w:r>
      <w:r>
        <w:rPr>
          <w:szCs w:val="21"/>
        </w:rPr>
        <w:t>.</w:t>
      </w:r>
    </w:p>
    <w:p w14:paraId="1DB77D73" w14:textId="77777777" w:rsidR="003B663A" w:rsidRPr="001F6C98" w:rsidRDefault="003B663A" w:rsidP="003B663A">
      <w:pPr>
        <w:pStyle w:val="Bezodstpw"/>
        <w:spacing w:line="360" w:lineRule="auto"/>
        <w:jc w:val="both"/>
        <w:rPr>
          <w:sz w:val="20"/>
        </w:rPr>
      </w:pPr>
    </w:p>
    <w:p w14:paraId="2FC48967" w14:textId="77777777" w:rsidR="007B324C" w:rsidRDefault="007B324C" w:rsidP="003B663A">
      <w:pPr>
        <w:rPr>
          <w:szCs w:val="22"/>
        </w:rPr>
      </w:pPr>
    </w:p>
    <w:sectPr w:rsidR="007B324C" w:rsidSect="00DC2975"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361" w:right="1247" w:bottom="1361" w:left="1247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FDB32" w14:textId="77777777" w:rsidR="000D709A" w:rsidRDefault="000D709A" w:rsidP="004F2C7C">
      <w:r>
        <w:separator/>
      </w:r>
    </w:p>
  </w:endnote>
  <w:endnote w:type="continuationSeparator" w:id="0">
    <w:p w14:paraId="50C0CC29" w14:textId="77777777" w:rsidR="000D709A" w:rsidRDefault="000D709A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AA7F0" w14:textId="77777777" w:rsidR="00C05893" w:rsidRDefault="00F14D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C9650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784737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247847372"/>
          <w:docPartObj>
            <w:docPartGallery w:val="Page Numbers (Top of Page)"/>
            <w:docPartUnique/>
          </w:docPartObj>
        </w:sdtPr>
        <w:sdtContent>
          <w:p w14:paraId="4B601CF0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142F17D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4784737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5B9611D2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1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736911D" w14:textId="77777777" w:rsidR="00C05893" w:rsidRDefault="00C0589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3B6B8" w14:textId="77777777" w:rsidR="000D709A" w:rsidRDefault="000D709A" w:rsidP="004F2C7C">
      <w:r>
        <w:separator/>
      </w:r>
    </w:p>
  </w:footnote>
  <w:footnote w:type="continuationSeparator" w:id="0">
    <w:p w14:paraId="25DC8A7A" w14:textId="77777777" w:rsidR="000D709A" w:rsidRDefault="000D709A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AF36" w14:textId="77777777" w:rsidR="00DC2975" w:rsidRDefault="003C3235" w:rsidP="00DC2975">
    <w:pPr>
      <w:jc w:val="center"/>
      <w:rPr>
        <w:b/>
        <w:i/>
        <w:sz w:val="22"/>
        <w:szCs w:val="22"/>
      </w:rPr>
    </w:pPr>
    <w:r w:rsidRPr="003C3235">
      <w:rPr>
        <w:b/>
        <w:i/>
        <w:noProof/>
        <w:sz w:val="22"/>
        <w:szCs w:val="22"/>
        <w:lang w:eastAsia="pl-PL"/>
      </w:rPr>
      <w:drawing>
        <wp:inline distT="0" distB="0" distL="0" distR="0" wp14:anchorId="194DAFFC" wp14:editId="54652811">
          <wp:extent cx="5760720" cy="57171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7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7066582" w14:textId="0F779C94" w:rsidR="00DC2975" w:rsidRDefault="003B663A" w:rsidP="00DC2975">
    <w:pPr>
      <w:rPr>
        <w:b/>
        <w:i/>
        <w:sz w:val="22"/>
        <w:szCs w:val="22"/>
      </w:rPr>
    </w:pPr>
    <w:r>
      <w:rPr>
        <w:b/>
        <w:i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BF05FE" wp14:editId="4054C789">
              <wp:simplePos x="0" y="0"/>
              <wp:positionH relativeFrom="column">
                <wp:posOffset>257810</wp:posOffset>
              </wp:positionH>
              <wp:positionV relativeFrom="paragraph">
                <wp:posOffset>124460</wp:posOffset>
              </wp:positionV>
              <wp:extent cx="5715000" cy="0"/>
              <wp:effectExtent l="10160" t="10160" r="8890" b="8890"/>
              <wp:wrapNone/>
              <wp:docPr id="5743586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95D673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3pt,9.8pt" to="470.3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" strokeweight=".26mm">
              <v:stroke joinstyle="miter"/>
            </v:line>
          </w:pict>
        </mc:Fallback>
      </mc:AlternateContent>
    </w:r>
  </w:p>
  <w:p w14:paraId="2B712397" w14:textId="77777777" w:rsidR="000D79B7" w:rsidRDefault="000D79B7" w:rsidP="00DC2975">
    <w:pPr>
      <w:rPr>
        <w:b/>
        <w:i/>
        <w:sz w:val="22"/>
        <w:szCs w:val="22"/>
      </w:rPr>
    </w:pPr>
  </w:p>
  <w:p w14:paraId="2E6F18E5" w14:textId="4D73B1A4" w:rsidR="00DC2975" w:rsidRPr="00DC2975" w:rsidRDefault="00DC2975" w:rsidP="00DC2975">
    <w:pPr>
      <w:rPr>
        <w:sz w:val="22"/>
        <w:szCs w:val="22"/>
      </w:rPr>
    </w:pPr>
    <w:r w:rsidRPr="000D79B7">
      <w:rPr>
        <w:b/>
        <w:i/>
        <w:sz w:val="22"/>
        <w:szCs w:val="22"/>
      </w:rPr>
      <w:t>Znak sprawy: DZP.261.</w:t>
    </w:r>
    <w:r w:rsidR="0024159C">
      <w:rPr>
        <w:b/>
        <w:i/>
        <w:sz w:val="22"/>
        <w:szCs w:val="22"/>
      </w:rPr>
      <w:t>30</w:t>
    </w:r>
    <w:r w:rsidR="000D79B7">
      <w:rPr>
        <w:b/>
        <w:i/>
        <w:sz w:val="22"/>
        <w:szCs w:val="22"/>
      </w:rPr>
      <w:t>.</w:t>
    </w:r>
    <w:r w:rsidRPr="000D79B7">
      <w:rPr>
        <w:b/>
        <w:i/>
        <w:sz w:val="22"/>
        <w:szCs w:val="22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2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4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7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9B1D0D"/>
    <w:multiLevelType w:val="hybridMultilevel"/>
    <w:tmpl w:val="E020B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CAA9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712138">
    <w:abstractNumId w:val="96"/>
  </w:num>
  <w:num w:numId="2" w16cid:durableId="1275017207">
    <w:abstractNumId w:val="55"/>
  </w:num>
  <w:num w:numId="3" w16cid:durableId="1442989056">
    <w:abstractNumId w:val="47"/>
  </w:num>
  <w:num w:numId="4" w16cid:durableId="424376758">
    <w:abstractNumId w:val="98"/>
  </w:num>
  <w:num w:numId="5" w16cid:durableId="1662005571">
    <w:abstractNumId w:val="91"/>
  </w:num>
  <w:num w:numId="6" w16cid:durableId="858616152">
    <w:abstractNumId w:val="50"/>
  </w:num>
  <w:num w:numId="7" w16cid:durableId="1241333233">
    <w:abstractNumId w:val="24"/>
  </w:num>
  <w:num w:numId="8" w16cid:durableId="852454687">
    <w:abstractNumId w:val="67"/>
  </w:num>
  <w:num w:numId="9" w16cid:durableId="1455103351">
    <w:abstractNumId w:val="41"/>
  </w:num>
  <w:num w:numId="10" w16cid:durableId="2099281918">
    <w:abstractNumId w:val="87"/>
  </w:num>
  <w:num w:numId="11" w16cid:durableId="541018515">
    <w:abstractNumId w:val="80"/>
  </w:num>
  <w:num w:numId="12" w16cid:durableId="1378121294">
    <w:abstractNumId w:val="75"/>
  </w:num>
  <w:num w:numId="13" w16cid:durableId="1297568427">
    <w:abstractNumId w:val="49"/>
  </w:num>
  <w:num w:numId="14" w16cid:durableId="2054034866">
    <w:abstractNumId w:val="84"/>
  </w:num>
  <w:num w:numId="15" w16cid:durableId="1180698997">
    <w:abstractNumId w:val="1"/>
  </w:num>
  <w:num w:numId="16" w16cid:durableId="490482915">
    <w:abstractNumId w:val="86"/>
  </w:num>
  <w:num w:numId="17" w16cid:durableId="851065341">
    <w:abstractNumId w:val="70"/>
  </w:num>
  <w:num w:numId="18" w16cid:durableId="70007107">
    <w:abstractNumId w:val="19"/>
  </w:num>
  <w:num w:numId="19" w16cid:durableId="2068844709">
    <w:abstractNumId w:val="83"/>
  </w:num>
  <w:num w:numId="20" w16cid:durableId="1605578970">
    <w:abstractNumId w:val="43"/>
  </w:num>
  <w:num w:numId="21" w16cid:durableId="650794089">
    <w:abstractNumId w:val="73"/>
  </w:num>
  <w:num w:numId="22" w16cid:durableId="379400912">
    <w:abstractNumId w:val="31"/>
  </w:num>
  <w:num w:numId="23" w16cid:durableId="322663481">
    <w:abstractNumId w:val="57"/>
  </w:num>
  <w:num w:numId="24" w16cid:durableId="1374842224">
    <w:abstractNumId w:val="64"/>
  </w:num>
  <w:num w:numId="25" w16cid:durableId="371730932">
    <w:abstractNumId w:val="61"/>
  </w:num>
  <w:num w:numId="26" w16cid:durableId="1029913411">
    <w:abstractNumId w:val="58"/>
  </w:num>
  <w:num w:numId="27" w16cid:durableId="789057437">
    <w:abstractNumId w:val="22"/>
  </w:num>
  <w:num w:numId="28" w16cid:durableId="1250044819">
    <w:abstractNumId w:val="35"/>
  </w:num>
  <w:num w:numId="29" w16cid:durableId="850333958">
    <w:abstractNumId w:val="23"/>
  </w:num>
  <w:num w:numId="30" w16cid:durableId="170486329">
    <w:abstractNumId w:val="20"/>
  </w:num>
  <w:num w:numId="31" w16cid:durableId="1965765141">
    <w:abstractNumId w:val="18"/>
  </w:num>
  <w:num w:numId="32" w16cid:durableId="205679784">
    <w:abstractNumId w:val="25"/>
  </w:num>
  <w:num w:numId="33" w16cid:durableId="1451243088">
    <w:abstractNumId w:val="90"/>
  </w:num>
  <w:num w:numId="34" w16cid:durableId="1832331136">
    <w:abstractNumId w:val="26"/>
  </w:num>
  <w:num w:numId="35" w16cid:durableId="115343508">
    <w:abstractNumId w:val="37"/>
  </w:num>
  <w:num w:numId="36" w16cid:durableId="1989702164">
    <w:abstractNumId w:val="16"/>
  </w:num>
  <w:num w:numId="37" w16cid:durableId="930435759">
    <w:abstractNumId w:val="4"/>
  </w:num>
  <w:num w:numId="38" w16cid:durableId="1575358246">
    <w:abstractNumId w:val="30"/>
  </w:num>
  <w:num w:numId="39" w16cid:durableId="529563250">
    <w:abstractNumId w:val="36"/>
  </w:num>
  <w:num w:numId="40" w16cid:durableId="1924487305">
    <w:abstractNumId w:val="97"/>
  </w:num>
  <w:num w:numId="41" w16cid:durableId="1476604330">
    <w:abstractNumId w:val="81"/>
  </w:num>
  <w:num w:numId="42" w16cid:durableId="1499268479">
    <w:abstractNumId w:val="34"/>
  </w:num>
  <w:num w:numId="43" w16cid:durableId="654140893">
    <w:abstractNumId w:val="68"/>
  </w:num>
  <w:num w:numId="44" w16cid:durableId="169179836">
    <w:abstractNumId w:val="93"/>
  </w:num>
  <w:num w:numId="45" w16cid:durableId="743264429">
    <w:abstractNumId w:val="56"/>
  </w:num>
  <w:num w:numId="46" w16cid:durableId="1899365898">
    <w:abstractNumId w:val="74"/>
  </w:num>
  <w:num w:numId="47" w16cid:durableId="184439729">
    <w:abstractNumId w:val="46"/>
  </w:num>
  <w:num w:numId="48" w16cid:durableId="2120643842">
    <w:abstractNumId w:val="65"/>
  </w:num>
  <w:num w:numId="49" w16cid:durableId="642586251">
    <w:abstractNumId w:val="44"/>
  </w:num>
  <w:num w:numId="50" w16cid:durableId="102574679">
    <w:abstractNumId w:val="60"/>
  </w:num>
  <w:num w:numId="51" w16cid:durableId="1915695765">
    <w:abstractNumId w:val="51"/>
  </w:num>
  <w:num w:numId="52" w16cid:durableId="1158768337">
    <w:abstractNumId w:val="54"/>
  </w:num>
  <w:num w:numId="53" w16cid:durableId="1805081460">
    <w:abstractNumId w:val="28"/>
  </w:num>
  <w:num w:numId="54" w16cid:durableId="1630668999">
    <w:abstractNumId w:val="21"/>
  </w:num>
  <w:num w:numId="55" w16cid:durableId="257447019">
    <w:abstractNumId w:val="71"/>
  </w:num>
  <w:num w:numId="56" w16cid:durableId="466121113">
    <w:abstractNumId w:val="88"/>
  </w:num>
  <w:num w:numId="57" w16cid:durableId="158204905">
    <w:abstractNumId w:val="13"/>
  </w:num>
  <w:num w:numId="58" w16cid:durableId="735395760">
    <w:abstractNumId w:val="52"/>
  </w:num>
  <w:num w:numId="59" w16cid:durableId="1111361479">
    <w:abstractNumId w:val="82"/>
  </w:num>
  <w:num w:numId="60" w16cid:durableId="1953050625">
    <w:abstractNumId w:val="85"/>
  </w:num>
  <w:num w:numId="61" w16cid:durableId="579683836">
    <w:abstractNumId w:val="72"/>
  </w:num>
  <w:num w:numId="62" w16cid:durableId="998726427">
    <w:abstractNumId w:val="17"/>
  </w:num>
  <w:num w:numId="63" w16cid:durableId="1945726163">
    <w:abstractNumId w:val="15"/>
  </w:num>
  <w:num w:numId="64" w16cid:durableId="1719815753">
    <w:abstractNumId w:val="95"/>
  </w:num>
  <w:num w:numId="65" w16cid:durableId="1434521827">
    <w:abstractNumId w:val="39"/>
  </w:num>
  <w:num w:numId="66" w16cid:durableId="607472055">
    <w:abstractNumId w:val="92"/>
  </w:num>
  <w:num w:numId="67" w16cid:durableId="1716075501">
    <w:abstractNumId w:val="69"/>
  </w:num>
  <w:num w:numId="68" w16cid:durableId="895775324">
    <w:abstractNumId w:val="40"/>
  </w:num>
  <w:num w:numId="69" w16cid:durableId="1419669860">
    <w:abstractNumId w:val="77"/>
  </w:num>
  <w:num w:numId="70" w16cid:durableId="715665590">
    <w:abstractNumId w:val="27"/>
  </w:num>
  <w:num w:numId="71" w16cid:durableId="1933969060">
    <w:abstractNumId w:val="62"/>
  </w:num>
  <w:num w:numId="72" w16cid:durableId="1707291921">
    <w:abstractNumId w:val="89"/>
  </w:num>
  <w:num w:numId="73" w16cid:durableId="1351487244">
    <w:abstractNumId w:val="14"/>
  </w:num>
  <w:num w:numId="74" w16cid:durableId="1842350897">
    <w:abstractNumId w:val="53"/>
  </w:num>
  <w:num w:numId="75" w16cid:durableId="1936162372">
    <w:abstractNumId w:val="7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947"/>
    <w:rsid w:val="000501D6"/>
    <w:rsid w:val="00051DBF"/>
    <w:rsid w:val="00051E0E"/>
    <w:rsid w:val="00052FE7"/>
    <w:rsid w:val="0005410E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C2F"/>
    <w:rsid w:val="00075F0C"/>
    <w:rsid w:val="0007715E"/>
    <w:rsid w:val="00083CEA"/>
    <w:rsid w:val="0008463C"/>
    <w:rsid w:val="000870D3"/>
    <w:rsid w:val="00091EA3"/>
    <w:rsid w:val="000939CC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09A"/>
    <w:rsid w:val="000D748F"/>
    <w:rsid w:val="000D79B7"/>
    <w:rsid w:val="000D79C1"/>
    <w:rsid w:val="000D7F15"/>
    <w:rsid w:val="000E0D94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30CD0"/>
    <w:rsid w:val="0013167D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262D"/>
    <w:rsid w:val="001C41D1"/>
    <w:rsid w:val="001C6961"/>
    <w:rsid w:val="001C70D6"/>
    <w:rsid w:val="001C74B5"/>
    <w:rsid w:val="001D16BD"/>
    <w:rsid w:val="001D204F"/>
    <w:rsid w:val="001D7ADD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7335"/>
    <w:rsid w:val="002002C4"/>
    <w:rsid w:val="00200323"/>
    <w:rsid w:val="00200558"/>
    <w:rsid w:val="00200ECA"/>
    <w:rsid w:val="002044FD"/>
    <w:rsid w:val="00204953"/>
    <w:rsid w:val="00204F07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2A39"/>
    <w:rsid w:val="002339AB"/>
    <w:rsid w:val="002342FA"/>
    <w:rsid w:val="00234DF5"/>
    <w:rsid w:val="002359DD"/>
    <w:rsid w:val="002407DD"/>
    <w:rsid w:val="0024159C"/>
    <w:rsid w:val="00246E1F"/>
    <w:rsid w:val="002474C9"/>
    <w:rsid w:val="00250ED8"/>
    <w:rsid w:val="00252770"/>
    <w:rsid w:val="00260DAE"/>
    <w:rsid w:val="00260E92"/>
    <w:rsid w:val="002614F9"/>
    <w:rsid w:val="00261F84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1FF0"/>
    <w:rsid w:val="002B25C4"/>
    <w:rsid w:val="002B3640"/>
    <w:rsid w:val="002B3D53"/>
    <w:rsid w:val="002B51D9"/>
    <w:rsid w:val="002B566D"/>
    <w:rsid w:val="002B6AAC"/>
    <w:rsid w:val="002B7E75"/>
    <w:rsid w:val="002C13FF"/>
    <w:rsid w:val="002C33DA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663A"/>
    <w:rsid w:val="003B725D"/>
    <w:rsid w:val="003C15D7"/>
    <w:rsid w:val="003C1DF7"/>
    <w:rsid w:val="003C2649"/>
    <w:rsid w:val="003C3235"/>
    <w:rsid w:val="003C4E26"/>
    <w:rsid w:val="003C5587"/>
    <w:rsid w:val="003C56D5"/>
    <w:rsid w:val="003D0552"/>
    <w:rsid w:val="003D06F2"/>
    <w:rsid w:val="003D5125"/>
    <w:rsid w:val="003D7FAC"/>
    <w:rsid w:val="003E0134"/>
    <w:rsid w:val="003E2354"/>
    <w:rsid w:val="003E2F29"/>
    <w:rsid w:val="003E3003"/>
    <w:rsid w:val="003E5179"/>
    <w:rsid w:val="003E51D3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2B25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60D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76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2EAA"/>
    <w:rsid w:val="006540D2"/>
    <w:rsid w:val="00654D5C"/>
    <w:rsid w:val="00657BAC"/>
    <w:rsid w:val="00657EE1"/>
    <w:rsid w:val="00661956"/>
    <w:rsid w:val="00664BCB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383D"/>
    <w:rsid w:val="006C42CC"/>
    <w:rsid w:val="006C609A"/>
    <w:rsid w:val="006D0FF1"/>
    <w:rsid w:val="006D31B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07591"/>
    <w:rsid w:val="00711148"/>
    <w:rsid w:val="00711B73"/>
    <w:rsid w:val="007165D0"/>
    <w:rsid w:val="00716AFC"/>
    <w:rsid w:val="007172C1"/>
    <w:rsid w:val="00722630"/>
    <w:rsid w:val="00723E6F"/>
    <w:rsid w:val="00730EA0"/>
    <w:rsid w:val="00731A64"/>
    <w:rsid w:val="007333BE"/>
    <w:rsid w:val="00734974"/>
    <w:rsid w:val="007357FD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1C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324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01F9"/>
    <w:rsid w:val="00833F0C"/>
    <w:rsid w:val="008350FA"/>
    <w:rsid w:val="008448CE"/>
    <w:rsid w:val="00847203"/>
    <w:rsid w:val="008478DE"/>
    <w:rsid w:val="00851A22"/>
    <w:rsid w:val="00851CBF"/>
    <w:rsid w:val="00860176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2CD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34AE"/>
    <w:rsid w:val="00973CD1"/>
    <w:rsid w:val="009752EE"/>
    <w:rsid w:val="00975BC1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9763D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8B9"/>
    <w:rsid w:val="009C6C4B"/>
    <w:rsid w:val="009C7A0B"/>
    <w:rsid w:val="009D1678"/>
    <w:rsid w:val="009D1D8A"/>
    <w:rsid w:val="009D288C"/>
    <w:rsid w:val="009D4C07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3BE2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615"/>
    <w:rsid w:val="00B27DE4"/>
    <w:rsid w:val="00B305B4"/>
    <w:rsid w:val="00B3254D"/>
    <w:rsid w:val="00B33A90"/>
    <w:rsid w:val="00B34F99"/>
    <w:rsid w:val="00B36E28"/>
    <w:rsid w:val="00B408B9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0A4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E50"/>
    <w:rsid w:val="00C63947"/>
    <w:rsid w:val="00C65AF3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65"/>
    <w:rsid w:val="00CF7C4B"/>
    <w:rsid w:val="00D04206"/>
    <w:rsid w:val="00D06428"/>
    <w:rsid w:val="00D161A3"/>
    <w:rsid w:val="00D1676E"/>
    <w:rsid w:val="00D176F1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3959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149D"/>
    <w:rsid w:val="00DC2613"/>
    <w:rsid w:val="00DC2975"/>
    <w:rsid w:val="00DC5831"/>
    <w:rsid w:val="00DD0073"/>
    <w:rsid w:val="00DD024F"/>
    <w:rsid w:val="00DD09EA"/>
    <w:rsid w:val="00DD0C78"/>
    <w:rsid w:val="00DD1C89"/>
    <w:rsid w:val="00DD25C8"/>
    <w:rsid w:val="00DD27B3"/>
    <w:rsid w:val="00DD398A"/>
    <w:rsid w:val="00DD3BD7"/>
    <w:rsid w:val="00DD3D8A"/>
    <w:rsid w:val="00DD5F33"/>
    <w:rsid w:val="00DD6748"/>
    <w:rsid w:val="00DE2539"/>
    <w:rsid w:val="00DE259C"/>
    <w:rsid w:val="00DE2B8E"/>
    <w:rsid w:val="00DE4A04"/>
    <w:rsid w:val="00DE7B6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4575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528"/>
    <w:rsid w:val="00E46B41"/>
    <w:rsid w:val="00E46D3A"/>
    <w:rsid w:val="00E510E5"/>
    <w:rsid w:val="00E522D2"/>
    <w:rsid w:val="00E52E1E"/>
    <w:rsid w:val="00E52FF3"/>
    <w:rsid w:val="00E540C3"/>
    <w:rsid w:val="00E56BAB"/>
    <w:rsid w:val="00E61453"/>
    <w:rsid w:val="00E62805"/>
    <w:rsid w:val="00E62BAE"/>
    <w:rsid w:val="00E6500E"/>
    <w:rsid w:val="00E65EA5"/>
    <w:rsid w:val="00E65F89"/>
    <w:rsid w:val="00E66685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52D1"/>
    <w:rsid w:val="00EA53F7"/>
    <w:rsid w:val="00EA7288"/>
    <w:rsid w:val="00EA7A03"/>
    <w:rsid w:val="00EB008C"/>
    <w:rsid w:val="00EB03B4"/>
    <w:rsid w:val="00EB4398"/>
    <w:rsid w:val="00EB56A0"/>
    <w:rsid w:val="00EB63E8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14DE2"/>
    <w:rsid w:val="00F21052"/>
    <w:rsid w:val="00F217BE"/>
    <w:rsid w:val="00F22A79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6ED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AD6DF"/>
  <w15:docId w15:val="{9DEDF902-4A09-43A8-9DF0-92B465C2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936ED"/>
    <w:pPr>
      <w:keepNext/>
      <w:keepLines/>
      <w:spacing w:before="48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36ED"/>
    <w:rPr>
      <w:rFonts w:eastAsiaTheme="majorEastAsia" w:cstheme="majorBidi"/>
      <w:b/>
      <w:bCs/>
      <w:sz w:val="22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eastAsia="Times New Roman" w:cs="Times New Roman"/>
      <w:bCs w:val="0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62E6-5519-43FA-9B1B-3675BA4D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6</cp:revision>
  <cp:lastPrinted>2022-10-17T08:16:00Z</cp:lastPrinted>
  <dcterms:created xsi:type="dcterms:W3CDTF">2025-09-19T09:50:00Z</dcterms:created>
  <dcterms:modified xsi:type="dcterms:W3CDTF">2025-12-16T10:14:00Z</dcterms:modified>
</cp:coreProperties>
</file>